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91C" w:rsidRDefault="007D591C" w:rsidP="006929AC">
      <w:pPr>
        <w:suppressAutoHyphens/>
        <w:spacing w:line="26" w:lineRule="atLeast"/>
        <w:jc w:val="center"/>
        <w:rPr>
          <w:b/>
          <w:szCs w:val="24"/>
        </w:rPr>
      </w:pPr>
    </w:p>
    <w:p w:rsidR="00BC7087" w:rsidRDefault="00B253D6" w:rsidP="00BC7087">
      <w:pPr>
        <w:pStyle w:val="Corpodetexto3"/>
        <w:suppressAutoHyphens/>
        <w:spacing w:line="26" w:lineRule="atLeast"/>
        <w:jc w:val="center"/>
        <w:rPr>
          <w:rFonts w:ascii="Times New Roman" w:hAnsi="Times New Roman"/>
          <w:bCs/>
          <w:iCs/>
          <w:szCs w:val="24"/>
        </w:rPr>
      </w:pPr>
      <w:r>
        <w:rPr>
          <w:rFonts w:ascii="Times New Roman" w:hAnsi="Times New Roman"/>
          <w:bCs/>
          <w:iCs/>
          <w:szCs w:val="24"/>
        </w:rPr>
        <w:t xml:space="preserve">ANEXO </w:t>
      </w:r>
      <w:r w:rsidR="00947411">
        <w:rPr>
          <w:rFonts w:ascii="Times New Roman" w:hAnsi="Times New Roman"/>
          <w:bCs/>
          <w:iCs/>
          <w:szCs w:val="24"/>
        </w:rPr>
        <w:t>V</w:t>
      </w:r>
    </w:p>
    <w:p w:rsidR="00BC7087" w:rsidRDefault="00BC7087" w:rsidP="00BC7087">
      <w:pPr>
        <w:pStyle w:val="Corpodetexto3"/>
        <w:suppressAutoHyphens/>
        <w:spacing w:line="26" w:lineRule="atLeast"/>
        <w:jc w:val="center"/>
        <w:rPr>
          <w:rFonts w:ascii="Times New Roman" w:hAnsi="Times New Roman"/>
          <w:bCs/>
          <w:iCs/>
          <w:szCs w:val="24"/>
        </w:rPr>
      </w:pPr>
    </w:p>
    <w:p w:rsidR="00BC7087" w:rsidRPr="00503973" w:rsidRDefault="00BC7087" w:rsidP="00BC7087">
      <w:pPr>
        <w:pStyle w:val="Corpodetexto3"/>
        <w:suppressAutoHyphens/>
        <w:spacing w:line="26" w:lineRule="atLeast"/>
        <w:jc w:val="center"/>
        <w:rPr>
          <w:rFonts w:ascii="Times New Roman" w:hAnsi="Times New Roman"/>
          <w:bCs/>
          <w:iCs/>
          <w:szCs w:val="24"/>
        </w:rPr>
      </w:pPr>
      <w:r w:rsidRPr="00503973">
        <w:rPr>
          <w:rFonts w:ascii="Times New Roman" w:hAnsi="Times New Roman"/>
          <w:bCs/>
          <w:iCs/>
          <w:szCs w:val="24"/>
        </w:rPr>
        <w:t xml:space="preserve"> MODELO DE DECLARAÇÃO DE QUE RECEBEU OS DOCUMENTOS E DE QUE TOMOU CONHECIMENTO DE TODAS AS INFORMAÇÕES E CONDIÇÕES LOCAIS PARA O CUMPRIMENTO DAS</w:t>
      </w:r>
      <w:r>
        <w:rPr>
          <w:rFonts w:ascii="Times New Roman" w:hAnsi="Times New Roman"/>
          <w:bCs/>
          <w:iCs/>
          <w:szCs w:val="24"/>
        </w:rPr>
        <w:t xml:space="preserve"> OBRIGAÇÕES OBJETO DA LICITAÇÃO</w:t>
      </w:r>
    </w:p>
    <w:p w:rsidR="00BC7087" w:rsidRDefault="00BC7087" w:rsidP="00BC7087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rPr>
          <w:rFonts w:ascii="Times New Roman" w:hAnsi="Times New Roman"/>
          <w:bCs/>
          <w:iCs/>
          <w:szCs w:val="24"/>
        </w:rPr>
      </w:pPr>
    </w:p>
    <w:p w:rsidR="00BC7087" w:rsidRDefault="00BC7087" w:rsidP="00BC7087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rPr>
          <w:rFonts w:ascii="Times New Roman" w:hAnsi="Times New Roman"/>
          <w:bCs/>
          <w:iCs/>
          <w:szCs w:val="24"/>
        </w:rPr>
      </w:pPr>
    </w:p>
    <w:p w:rsidR="00BC7087" w:rsidRPr="004961C5" w:rsidRDefault="00BC7087" w:rsidP="00BC7087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rPr>
          <w:rFonts w:ascii="Times New Roman" w:hAnsi="Times New Roman"/>
          <w:bCs/>
          <w:iCs/>
          <w:szCs w:val="24"/>
        </w:rPr>
      </w:pPr>
      <w:r w:rsidRPr="004961C5">
        <w:rPr>
          <w:rFonts w:ascii="Times New Roman" w:hAnsi="Times New Roman"/>
          <w:bCs/>
          <w:iCs/>
          <w:szCs w:val="24"/>
        </w:rPr>
        <w:t>Ref.: (identificação da licitação)</w:t>
      </w:r>
    </w:p>
    <w:p w:rsidR="00BC7087" w:rsidRPr="004961C5" w:rsidRDefault="00BC7087" w:rsidP="00BC7087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rPr>
          <w:rFonts w:ascii="Times New Roman" w:hAnsi="Times New Roman"/>
          <w:bCs/>
          <w:iCs/>
          <w:szCs w:val="24"/>
        </w:rPr>
      </w:pPr>
    </w:p>
    <w:p w:rsidR="00BC7087" w:rsidRPr="0020680E" w:rsidRDefault="00BC7087" w:rsidP="00BC7087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rPr>
          <w:rFonts w:ascii="Times New Roman" w:hAnsi="Times New Roman"/>
          <w:szCs w:val="24"/>
        </w:rPr>
      </w:pPr>
      <w:proofErr w:type="gramStart"/>
      <w:r w:rsidRPr="004961C5">
        <w:rPr>
          <w:rFonts w:ascii="Times New Roman" w:hAnsi="Times New Roman"/>
          <w:bCs/>
          <w:iCs/>
          <w:szCs w:val="24"/>
        </w:rPr>
        <w:t>.....................................</w:t>
      </w:r>
      <w:proofErr w:type="gramEnd"/>
      <w:r w:rsidRPr="004961C5">
        <w:rPr>
          <w:rFonts w:ascii="Times New Roman" w:hAnsi="Times New Roman"/>
          <w:bCs/>
          <w:iCs/>
          <w:szCs w:val="24"/>
        </w:rPr>
        <w:t xml:space="preserve">, inscrita no CNPJ nº ..................................., por intermédio de seu representante legal, o(a) </w:t>
      </w:r>
      <w:proofErr w:type="spellStart"/>
      <w:r w:rsidRPr="004961C5">
        <w:rPr>
          <w:rFonts w:ascii="Times New Roman" w:hAnsi="Times New Roman"/>
          <w:bCs/>
          <w:iCs/>
          <w:szCs w:val="24"/>
        </w:rPr>
        <w:t>Sr</w:t>
      </w:r>
      <w:proofErr w:type="spellEnd"/>
      <w:r w:rsidRPr="004961C5">
        <w:rPr>
          <w:rFonts w:ascii="Times New Roman" w:hAnsi="Times New Roman"/>
          <w:bCs/>
          <w:iCs/>
          <w:szCs w:val="24"/>
        </w:rPr>
        <w:t xml:space="preserve">(a). </w:t>
      </w:r>
      <w:proofErr w:type="gramStart"/>
      <w:r w:rsidRPr="004961C5">
        <w:rPr>
          <w:rFonts w:ascii="Times New Roman" w:hAnsi="Times New Roman"/>
          <w:bCs/>
          <w:iCs/>
          <w:szCs w:val="24"/>
        </w:rPr>
        <w:t>..............................</w:t>
      </w:r>
      <w:proofErr w:type="gramEnd"/>
      <w:r w:rsidRPr="004961C5">
        <w:rPr>
          <w:rFonts w:ascii="Times New Roman" w:hAnsi="Times New Roman"/>
          <w:bCs/>
          <w:iCs/>
          <w:szCs w:val="24"/>
        </w:rPr>
        <w:t xml:space="preserve">, portador(a) da Carteira de Identidade nº ....................e do CPF nº ............................, DECLARA, </w:t>
      </w:r>
      <w:r>
        <w:rPr>
          <w:rFonts w:ascii="Times New Roman" w:hAnsi="Times New Roman"/>
          <w:bCs/>
          <w:iCs/>
          <w:szCs w:val="24"/>
        </w:rPr>
        <w:t>os</w:t>
      </w:r>
      <w:r w:rsidRPr="004961C5">
        <w:rPr>
          <w:rFonts w:ascii="Times New Roman" w:hAnsi="Times New Roman"/>
          <w:bCs/>
          <w:iCs/>
          <w:szCs w:val="24"/>
        </w:rPr>
        <w:t xml:space="preserve"> </w:t>
      </w:r>
      <w:r>
        <w:rPr>
          <w:rFonts w:ascii="Times New Roman" w:hAnsi="Times New Roman"/>
          <w:bCs/>
          <w:iCs/>
          <w:szCs w:val="24"/>
        </w:rPr>
        <w:t>fins do disposto no inc. III do art. 30</w:t>
      </w:r>
      <w:r w:rsidRPr="004961C5">
        <w:rPr>
          <w:rFonts w:ascii="Times New Roman" w:hAnsi="Times New Roman"/>
          <w:bCs/>
          <w:iCs/>
          <w:szCs w:val="24"/>
        </w:rPr>
        <w:t xml:space="preserve"> da Lei Fed. nº 8.666, de 21 de junho de 1993</w:t>
      </w:r>
      <w:r>
        <w:rPr>
          <w:rFonts w:ascii="Times New Roman" w:hAnsi="Times New Roman"/>
          <w:bCs/>
          <w:iCs/>
          <w:szCs w:val="24"/>
        </w:rPr>
        <w:t xml:space="preserve">, que </w:t>
      </w:r>
      <w:r>
        <w:rPr>
          <w:rFonts w:ascii="Times New Roman" w:hAnsi="Times New Roman"/>
          <w:szCs w:val="24"/>
        </w:rPr>
        <w:t>recebeu os documentos e</w:t>
      </w:r>
      <w:r w:rsidRPr="0020680E">
        <w:rPr>
          <w:rFonts w:ascii="Times New Roman" w:hAnsi="Times New Roman"/>
          <w:szCs w:val="24"/>
        </w:rPr>
        <w:t xml:space="preserve"> que tomou conhecimento de todas as informações e condições </w:t>
      </w:r>
      <w:r>
        <w:rPr>
          <w:rFonts w:ascii="Times New Roman" w:hAnsi="Times New Roman"/>
          <w:szCs w:val="24"/>
        </w:rPr>
        <w:t>para o cumprimento das obrigações objeto da licitação.</w:t>
      </w:r>
    </w:p>
    <w:p w:rsidR="00BC7087" w:rsidRDefault="00BC7087" w:rsidP="00BC7087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center"/>
        <w:rPr>
          <w:rFonts w:ascii="Times New Roman" w:hAnsi="Times New Roman"/>
          <w:bCs/>
          <w:iCs/>
          <w:szCs w:val="24"/>
        </w:rPr>
      </w:pPr>
    </w:p>
    <w:p w:rsidR="00BC7087" w:rsidRDefault="00BC7087" w:rsidP="00BC7087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right"/>
        <w:rPr>
          <w:rFonts w:ascii="Times New Roman" w:hAnsi="Times New Roman"/>
          <w:bCs/>
          <w:iCs/>
          <w:szCs w:val="24"/>
        </w:rPr>
      </w:pPr>
      <w:proofErr w:type="gramStart"/>
      <w:r w:rsidRPr="004961C5">
        <w:rPr>
          <w:rFonts w:ascii="Times New Roman" w:hAnsi="Times New Roman"/>
          <w:bCs/>
          <w:iCs/>
          <w:szCs w:val="24"/>
        </w:rPr>
        <w:t>...........................................</w:t>
      </w:r>
      <w:proofErr w:type="gramEnd"/>
      <w:r>
        <w:rPr>
          <w:rFonts w:ascii="Times New Roman" w:hAnsi="Times New Roman"/>
          <w:bCs/>
          <w:iCs/>
          <w:szCs w:val="24"/>
        </w:rPr>
        <w:t xml:space="preserve">, ......... </w:t>
      </w:r>
      <w:proofErr w:type="gramStart"/>
      <w:r>
        <w:rPr>
          <w:rFonts w:ascii="Times New Roman" w:hAnsi="Times New Roman"/>
          <w:bCs/>
          <w:iCs/>
          <w:szCs w:val="24"/>
        </w:rPr>
        <w:t>de</w:t>
      </w:r>
      <w:proofErr w:type="gramEnd"/>
      <w:r>
        <w:rPr>
          <w:rFonts w:ascii="Times New Roman" w:hAnsi="Times New Roman"/>
          <w:bCs/>
          <w:iCs/>
          <w:szCs w:val="24"/>
        </w:rPr>
        <w:t xml:space="preserve"> ...........</w:t>
      </w:r>
      <w:r w:rsidR="00895117">
        <w:rPr>
          <w:rFonts w:ascii="Times New Roman" w:hAnsi="Times New Roman"/>
          <w:bCs/>
          <w:iCs/>
          <w:szCs w:val="24"/>
        </w:rPr>
        <w:t>........................ de 20</w:t>
      </w:r>
      <w:r w:rsidR="00A30261">
        <w:rPr>
          <w:rFonts w:ascii="Times New Roman" w:hAnsi="Times New Roman"/>
          <w:bCs/>
          <w:iCs/>
          <w:szCs w:val="24"/>
        </w:rPr>
        <w:t>22</w:t>
      </w:r>
      <w:bookmarkStart w:id="0" w:name="_GoBack"/>
      <w:bookmarkEnd w:id="0"/>
      <w:r>
        <w:rPr>
          <w:rFonts w:ascii="Times New Roman" w:hAnsi="Times New Roman"/>
          <w:bCs/>
          <w:iCs/>
          <w:szCs w:val="24"/>
        </w:rPr>
        <w:t>.</w:t>
      </w:r>
    </w:p>
    <w:p w:rsidR="00BC7087" w:rsidRPr="004961C5" w:rsidRDefault="00BC7087" w:rsidP="00BC7087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835" w:right="-7"/>
        <w:jc w:val="center"/>
        <w:rPr>
          <w:rFonts w:ascii="Times New Roman" w:hAnsi="Times New Roman"/>
          <w:bCs/>
          <w:iCs/>
          <w:szCs w:val="24"/>
        </w:rPr>
      </w:pPr>
      <w:r w:rsidRPr="004961C5">
        <w:rPr>
          <w:rFonts w:ascii="Times New Roman" w:hAnsi="Times New Roman"/>
          <w:bCs/>
          <w:iCs/>
          <w:szCs w:val="24"/>
        </w:rPr>
        <w:t>(</w:t>
      </w:r>
      <w:r>
        <w:rPr>
          <w:rFonts w:ascii="Times New Roman" w:hAnsi="Times New Roman"/>
          <w:bCs/>
          <w:iCs/>
          <w:szCs w:val="24"/>
        </w:rPr>
        <w:t xml:space="preserve">local e </w:t>
      </w:r>
      <w:r w:rsidRPr="004961C5">
        <w:rPr>
          <w:rFonts w:ascii="Times New Roman" w:hAnsi="Times New Roman"/>
          <w:bCs/>
          <w:iCs/>
          <w:szCs w:val="24"/>
        </w:rPr>
        <w:t>data)</w:t>
      </w:r>
    </w:p>
    <w:p w:rsidR="00BC7087" w:rsidRDefault="00BC7087" w:rsidP="00BC7087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right"/>
        <w:rPr>
          <w:rFonts w:ascii="Times New Roman" w:hAnsi="Times New Roman"/>
          <w:bCs/>
          <w:iCs/>
          <w:szCs w:val="24"/>
        </w:rPr>
      </w:pPr>
    </w:p>
    <w:p w:rsidR="00BC7087" w:rsidRDefault="00BC7087" w:rsidP="00BC7087">
      <w:pPr>
        <w:pStyle w:val="Corpodetexto"/>
        <w:tabs>
          <w:tab w:val="left" w:pos="-3119"/>
        </w:tabs>
        <w:suppressAutoHyphens/>
        <w:spacing w:before="0" w:after="0" w:line="26" w:lineRule="atLeast"/>
        <w:ind w:right="-7"/>
        <w:jc w:val="right"/>
        <w:rPr>
          <w:rFonts w:ascii="Times New Roman" w:hAnsi="Times New Roman"/>
          <w:bCs/>
          <w:iCs/>
          <w:szCs w:val="24"/>
        </w:rPr>
      </w:pPr>
    </w:p>
    <w:p w:rsidR="00BC7087" w:rsidRDefault="00BC7087" w:rsidP="00BC7087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552" w:right="-7"/>
        <w:rPr>
          <w:rFonts w:ascii="Times New Roman" w:hAnsi="Times New Roman"/>
          <w:bCs/>
          <w:iCs/>
          <w:szCs w:val="24"/>
        </w:rPr>
      </w:pPr>
      <w:proofErr w:type="gramStart"/>
      <w:r>
        <w:rPr>
          <w:rFonts w:ascii="Times New Roman" w:hAnsi="Times New Roman"/>
          <w:bCs/>
          <w:iCs/>
          <w:szCs w:val="24"/>
        </w:rPr>
        <w:t>.......................................................................</w:t>
      </w:r>
      <w:proofErr w:type="gramEnd"/>
      <w:r>
        <w:rPr>
          <w:rFonts w:ascii="Times New Roman" w:hAnsi="Times New Roman"/>
          <w:bCs/>
          <w:iCs/>
          <w:szCs w:val="24"/>
        </w:rPr>
        <w:t xml:space="preserve"> (assinatura)</w:t>
      </w:r>
    </w:p>
    <w:p w:rsidR="00BC7087" w:rsidRDefault="00BC7087" w:rsidP="00BC7087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552" w:right="-7"/>
        <w:rPr>
          <w:rFonts w:ascii="Times New Roman" w:hAnsi="Times New Roman"/>
          <w:bCs/>
          <w:iCs/>
          <w:szCs w:val="24"/>
        </w:rPr>
      </w:pPr>
    </w:p>
    <w:p w:rsidR="00BC7087" w:rsidRDefault="00BC7087" w:rsidP="00BC7087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2552" w:right="-7"/>
        <w:rPr>
          <w:rFonts w:ascii="Times New Roman" w:hAnsi="Times New Roman"/>
          <w:bCs/>
          <w:iCs/>
          <w:szCs w:val="24"/>
        </w:rPr>
      </w:pPr>
      <w:proofErr w:type="gramStart"/>
      <w:r>
        <w:rPr>
          <w:rFonts w:ascii="Times New Roman" w:hAnsi="Times New Roman"/>
          <w:bCs/>
          <w:iCs/>
          <w:szCs w:val="24"/>
        </w:rPr>
        <w:t>.................................................................</w:t>
      </w:r>
      <w:proofErr w:type="gramEnd"/>
      <w:r>
        <w:rPr>
          <w:rFonts w:ascii="Times New Roman" w:hAnsi="Times New Roman"/>
          <w:bCs/>
          <w:iCs/>
          <w:szCs w:val="24"/>
        </w:rPr>
        <w:t xml:space="preserve"> (nome completo)</w:t>
      </w:r>
    </w:p>
    <w:p w:rsidR="00BC7087" w:rsidRDefault="00BC7087" w:rsidP="00BC7087">
      <w:pPr>
        <w:pStyle w:val="Corpodetexto"/>
        <w:tabs>
          <w:tab w:val="clear" w:pos="0"/>
          <w:tab w:val="left" w:pos="-3119"/>
        </w:tabs>
        <w:suppressAutoHyphens/>
        <w:spacing w:before="0" w:after="0" w:line="26" w:lineRule="atLeast"/>
        <w:ind w:left="993" w:right="-7"/>
        <w:jc w:val="center"/>
        <w:rPr>
          <w:rFonts w:ascii="Times New Roman" w:hAnsi="Times New Roman"/>
          <w:bCs/>
          <w:iCs/>
          <w:szCs w:val="24"/>
        </w:rPr>
      </w:pPr>
      <w:r>
        <w:rPr>
          <w:rFonts w:ascii="Times New Roman" w:hAnsi="Times New Roman"/>
          <w:bCs/>
          <w:iCs/>
          <w:szCs w:val="24"/>
        </w:rPr>
        <w:t>Representante legal ou Procurador</w:t>
      </w:r>
    </w:p>
    <w:p w:rsidR="00BC7087" w:rsidRPr="004961C5" w:rsidRDefault="00BC7087" w:rsidP="00BC7087">
      <w:pPr>
        <w:suppressAutoHyphens/>
        <w:spacing w:line="26" w:lineRule="atLeast"/>
        <w:rPr>
          <w:szCs w:val="24"/>
        </w:rPr>
      </w:pPr>
    </w:p>
    <w:p w:rsidR="00BC7087" w:rsidRPr="004961C5" w:rsidRDefault="00BC7087" w:rsidP="00BC7087">
      <w:pPr>
        <w:suppressAutoHyphens/>
        <w:spacing w:line="26" w:lineRule="atLeast"/>
        <w:rPr>
          <w:szCs w:val="24"/>
        </w:rPr>
      </w:pPr>
    </w:p>
    <w:p w:rsidR="00BC7087" w:rsidRDefault="00BC7087" w:rsidP="006929AC">
      <w:pPr>
        <w:suppressAutoHyphens/>
        <w:spacing w:line="26" w:lineRule="atLeast"/>
        <w:jc w:val="center"/>
        <w:rPr>
          <w:b/>
          <w:szCs w:val="24"/>
        </w:rPr>
      </w:pPr>
    </w:p>
    <w:sectPr w:rsidR="00BC7087" w:rsidSect="00E17B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type w:val="oddPage"/>
      <w:pgSz w:w="11907" w:h="16840" w:code="9"/>
      <w:pgMar w:top="2268" w:right="1021" w:bottom="1985" w:left="1701" w:header="567" w:footer="96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23D" w:rsidRDefault="0028523D">
      <w:r>
        <w:separator/>
      </w:r>
    </w:p>
  </w:endnote>
  <w:endnote w:type="continuationSeparator" w:id="0">
    <w:p w:rsidR="0028523D" w:rsidRDefault="00285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oham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Default="00884BC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84BCF" w:rsidRDefault="00884BCF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Pr="00C7453E" w:rsidRDefault="00884BCF">
    <w:pPr>
      <w:pStyle w:val="Rodap"/>
      <w:jc w:val="right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23D" w:rsidRDefault="0028523D">
      <w:r>
        <w:separator/>
      </w:r>
    </w:p>
  </w:footnote>
  <w:footnote w:type="continuationSeparator" w:id="0">
    <w:p w:rsidR="0028523D" w:rsidRDefault="002852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Default="00884BCF">
    <w:pPr>
      <w:pStyle w:val="Cabealho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84BCF" w:rsidRDefault="00884BCF">
    <w:pPr>
      <w:pStyle w:val="Cabealho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6" w:type="dxa"/>
      <w:tblLayout w:type="fixed"/>
      <w:tblLook w:val="01E0" w:firstRow="1" w:lastRow="1" w:firstColumn="1" w:lastColumn="1" w:noHBand="0" w:noVBand="0"/>
    </w:tblPr>
    <w:tblGrid>
      <w:gridCol w:w="1668"/>
      <w:gridCol w:w="5811"/>
      <w:gridCol w:w="2127"/>
    </w:tblGrid>
    <w:tr w:rsidR="00884BCF" w:rsidRPr="00095BFA" w:rsidTr="004E3E16">
      <w:tc>
        <w:tcPr>
          <w:tcW w:w="1668" w:type="dxa"/>
        </w:tcPr>
        <w:p w:rsidR="00884BCF" w:rsidRPr="00095BFA" w:rsidRDefault="00884BCF" w:rsidP="00095BFA">
          <w:pPr>
            <w:tabs>
              <w:tab w:val="center" w:pos="4419"/>
              <w:tab w:val="right" w:pos="8838"/>
            </w:tabs>
            <w:jc w:val="center"/>
            <w:rPr>
              <w:kern w:val="0"/>
              <w:sz w:val="20"/>
              <w:szCs w:val="24"/>
            </w:rPr>
          </w:pPr>
        </w:p>
      </w:tc>
      <w:tc>
        <w:tcPr>
          <w:tcW w:w="5811" w:type="dxa"/>
        </w:tcPr>
        <w:p w:rsidR="00884BCF" w:rsidRPr="00095BFA" w:rsidRDefault="00884BCF" w:rsidP="00095BFA">
          <w:pPr>
            <w:tabs>
              <w:tab w:val="center" w:pos="4419"/>
              <w:tab w:val="right" w:pos="8838"/>
            </w:tabs>
            <w:jc w:val="center"/>
            <w:rPr>
              <w:b/>
              <w:kern w:val="0"/>
              <w:sz w:val="22"/>
              <w:szCs w:val="22"/>
            </w:rPr>
          </w:pPr>
        </w:p>
      </w:tc>
      <w:tc>
        <w:tcPr>
          <w:tcW w:w="2127" w:type="dxa"/>
        </w:tcPr>
        <w:p w:rsidR="00884BCF" w:rsidRPr="00095BFA" w:rsidRDefault="00884BCF" w:rsidP="00095BFA">
          <w:pPr>
            <w:jc w:val="center"/>
            <w:rPr>
              <w:color w:val="999999"/>
              <w:kern w:val="0"/>
              <w:sz w:val="18"/>
              <w:szCs w:val="18"/>
            </w:rPr>
          </w:pPr>
        </w:p>
      </w:tc>
    </w:tr>
  </w:tbl>
  <w:p w:rsidR="00D60A1C" w:rsidRDefault="00D60A1C" w:rsidP="00D60A1C">
    <w:pPr>
      <w:ind w:left="2127"/>
    </w:pPr>
    <w:r>
      <w:rPr>
        <w:noProof/>
        <w:sz w:val="19"/>
        <w:szCs w:val="19"/>
      </w:rPr>
      <w:drawing>
        <wp:anchor distT="0" distB="0" distL="114935" distR="114935" simplePos="0" relativeHeight="251659264" behindDoc="0" locked="0" layoutInCell="1" allowOverlap="1" wp14:anchorId="245E17B2" wp14:editId="48BFDE95">
          <wp:simplePos x="0" y="0"/>
          <wp:positionH relativeFrom="column">
            <wp:posOffset>-838200</wp:posOffset>
          </wp:positionH>
          <wp:positionV relativeFrom="paragraph">
            <wp:posOffset>-163830</wp:posOffset>
          </wp:positionV>
          <wp:extent cx="1132840" cy="107569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57" t="-133" r="-157" b="-133"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10756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9"/>
        <w:szCs w:val="19"/>
      </w:rPr>
      <w:t xml:space="preserve">              </w:t>
    </w:r>
    <w:r>
      <w:t xml:space="preserve">        </w:t>
    </w:r>
    <w:r>
      <w:rPr>
        <w:rFonts w:eastAsia="Arial Unicode MS"/>
        <w:b/>
      </w:rPr>
      <w:t>Estado Do Rio Grande do Sul</w:t>
    </w:r>
  </w:p>
  <w:p w:rsidR="00D60A1C" w:rsidRDefault="00D60A1C" w:rsidP="00D60A1C">
    <w:pPr>
      <w:jc w:val="center"/>
    </w:pPr>
    <w:r>
      <w:rPr>
        <w:rFonts w:eastAsia="Arial Unicode MS"/>
        <w:b/>
      </w:rPr>
      <w:t>Prefeitura Municipal do Rio Grande</w:t>
    </w:r>
  </w:p>
  <w:p w:rsidR="00D60A1C" w:rsidRDefault="00D60A1C" w:rsidP="00D60A1C">
    <w:pPr>
      <w:jc w:val="center"/>
      <w:rPr>
        <w:rFonts w:eastAsia="Arial Unicode MS"/>
        <w:b/>
      </w:rPr>
    </w:pPr>
    <w:r>
      <w:rPr>
        <w:rFonts w:eastAsia="Arial Unicode MS"/>
        <w:b/>
      </w:rPr>
      <w:t>Secretaria de Município de Gestão Administrativa e Licitações – SMGAL</w:t>
    </w:r>
  </w:p>
  <w:p w:rsidR="00D60A1C" w:rsidRDefault="00D60A1C" w:rsidP="00D60A1C">
    <w:pPr>
      <w:jc w:val="center"/>
    </w:pPr>
    <w:r>
      <w:rPr>
        <w:rFonts w:eastAsia="Arial Unicode MS"/>
        <w:b/>
      </w:rPr>
      <w:t>Superintendência de Compras, Licitações e Contratos.</w:t>
    </w:r>
  </w:p>
  <w:p w:rsidR="00884BCF" w:rsidRPr="00095BFA" w:rsidRDefault="00884BCF" w:rsidP="00D60A1C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CF" w:rsidRDefault="00884BCF">
    <w:pPr>
      <w:pStyle w:val="Cabealh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C165E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color w:val="00000A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9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WW8Num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9">
    <w:nsid w:val="0000000A"/>
    <w:multiLevelType w:val="multilevel"/>
    <w:tmpl w:val="0000000A"/>
    <w:name w:val="WW8Num1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Arial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1">
    <w:nsid w:val="0000000C"/>
    <w:multiLevelType w:val="multilevel"/>
    <w:tmpl w:val="0000000C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2">
    <w:nsid w:val="0000000D"/>
    <w:multiLevelType w:val="multi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3">
    <w:nsid w:val="0000000E"/>
    <w:multiLevelType w:val="multilevel"/>
    <w:tmpl w:val="0000000E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4">
    <w:nsid w:val="0000000F"/>
    <w:multiLevelType w:val="multi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5">
    <w:nsid w:val="00000010"/>
    <w:multiLevelType w:val="multilevel"/>
    <w:tmpl w:val="00000010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6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2"/>
    <w:multiLevelType w:val="multi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3"/>
    <w:multiLevelType w:val="multilevel"/>
    <w:tmpl w:val="00000013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2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2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>
    <w:nsid w:val="00000017"/>
    <w:multiLevelType w:val="singleLevel"/>
    <w:tmpl w:val="00000017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>
    <w:nsid w:val="11843A8D"/>
    <w:multiLevelType w:val="multilevel"/>
    <w:tmpl w:val="EDF09B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B332937"/>
    <w:multiLevelType w:val="hybridMultilevel"/>
    <w:tmpl w:val="2EE2008C"/>
    <w:lvl w:ilvl="0" w:tplc="A670A7A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>
    <w:nsid w:val="33D52DBE"/>
    <w:multiLevelType w:val="hybridMultilevel"/>
    <w:tmpl w:val="F0ACC040"/>
    <w:lvl w:ilvl="0" w:tplc="0F06CB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607E57"/>
    <w:multiLevelType w:val="hybridMultilevel"/>
    <w:tmpl w:val="2842D0A4"/>
    <w:lvl w:ilvl="0" w:tplc="A670A7A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8F5050"/>
    <w:multiLevelType w:val="multilevel"/>
    <w:tmpl w:val="82DEE54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8">
    <w:nsid w:val="567104D4"/>
    <w:multiLevelType w:val="multilevel"/>
    <w:tmpl w:val="E6E699D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9054151"/>
    <w:multiLevelType w:val="hybridMultilevel"/>
    <w:tmpl w:val="F85A618C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7AF90206"/>
    <w:multiLevelType w:val="hybridMultilevel"/>
    <w:tmpl w:val="5470A034"/>
    <w:lvl w:ilvl="0" w:tplc="132E42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5"/>
  </w:num>
  <w:num w:numId="5">
    <w:abstractNumId w:val="17"/>
  </w:num>
  <w:num w:numId="6">
    <w:abstractNumId w:val="18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11"/>
  </w:num>
  <w:num w:numId="17">
    <w:abstractNumId w:val="12"/>
  </w:num>
  <w:num w:numId="18">
    <w:abstractNumId w:val="16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9"/>
  </w:num>
  <w:num w:numId="24">
    <w:abstractNumId w:val="28"/>
  </w:num>
  <w:num w:numId="25">
    <w:abstractNumId w:val="30"/>
  </w:num>
  <w:num w:numId="26">
    <w:abstractNumId w:val="25"/>
  </w:num>
  <w:num w:numId="27">
    <w:abstractNumId w:val="0"/>
  </w:num>
  <w:num w:numId="28">
    <w:abstractNumId w:val="23"/>
  </w:num>
  <w:num w:numId="29">
    <w:abstractNumId w:val="27"/>
  </w:num>
  <w:num w:numId="30">
    <w:abstractNumId w:val="24"/>
  </w:num>
  <w:num w:numId="31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9AF"/>
    <w:rsid w:val="00001313"/>
    <w:rsid w:val="00003E96"/>
    <w:rsid w:val="00005B30"/>
    <w:rsid w:val="00011F99"/>
    <w:rsid w:val="00012ED5"/>
    <w:rsid w:val="00015430"/>
    <w:rsid w:val="00016A07"/>
    <w:rsid w:val="00017BED"/>
    <w:rsid w:val="0002532B"/>
    <w:rsid w:val="00027CD6"/>
    <w:rsid w:val="00030262"/>
    <w:rsid w:val="0003408A"/>
    <w:rsid w:val="00035771"/>
    <w:rsid w:val="0003661B"/>
    <w:rsid w:val="00040515"/>
    <w:rsid w:val="00041B0D"/>
    <w:rsid w:val="00042175"/>
    <w:rsid w:val="00043550"/>
    <w:rsid w:val="00054C6C"/>
    <w:rsid w:val="00055242"/>
    <w:rsid w:val="00057CE0"/>
    <w:rsid w:val="000619ED"/>
    <w:rsid w:val="000673B0"/>
    <w:rsid w:val="00074897"/>
    <w:rsid w:val="00075E75"/>
    <w:rsid w:val="00076222"/>
    <w:rsid w:val="00077D12"/>
    <w:rsid w:val="0008278F"/>
    <w:rsid w:val="000843A9"/>
    <w:rsid w:val="000942B1"/>
    <w:rsid w:val="000947D1"/>
    <w:rsid w:val="00095BFA"/>
    <w:rsid w:val="000A486C"/>
    <w:rsid w:val="000B25CF"/>
    <w:rsid w:val="000B4A64"/>
    <w:rsid w:val="000C5366"/>
    <w:rsid w:val="000C53EA"/>
    <w:rsid w:val="000C56A3"/>
    <w:rsid w:val="000C5A04"/>
    <w:rsid w:val="000C7655"/>
    <w:rsid w:val="000D0265"/>
    <w:rsid w:val="000D2ACB"/>
    <w:rsid w:val="000D447B"/>
    <w:rsid w:val="000D561A"/>
    <w:rsid w:val="000E1454"/>
    <w:rsid w:val="000E1746"/>
    <w:rsid w:val="000E1A32"/>
    <w:rsid w:val="000E2B3F"/>
    <w:rsid w:val="000E5616"/>
    <w:rsid w:val="000E6479"/>
    <w:rsid w:val="000E7CC9"/>
    <w:rsid w:val="00100586"/>
    <w:rsid w:val="00101F9C"/>
    <w:rsid w:val="00105C92"/>
    <w:rsid w:val="001102DB"/>
    <w:rsid w:val="00122320"/>
    <w:rsid w:val="00126383"/>
    <w:rsid w:val="00126EED"/>
    <w:rsid w:val="001301BC"/>
    <w:rsid w:val="001309CF"/>
    <w:rsid w:val="00140568"/>
    <w:rsid w:val="00142552"/>
    <w:rsid w:val="00145FCD"/>
    <w:rsid w:val="0014639C"/>
    <w:rsid w:val="00147D7F"/>
    <w:rsid w:val="00162C6A"/>
    <w:rsid w:val="00165B55"/>
    <w:rsid w:val="00166DD2"/>
    <w:rsid w:val="00175769"/>
    <w:rsid w:val="00176073"/>
    <w:rsid w:val="00180474"/>
    <w:rsid w:val="00182ED5"/>
    <w:rsid w:val="0018602B"/>
    <w:rsid w:val="00192C69"/>
    <w:rsid w:val="001949AF"/>
    <w:rsid w:val="00194B61"/>
    <w:rsid w:val="00196259"/>
    <w:rsid w:val="00196536"/>
    <w:rsid w:val="001A4020"/>
    <w:rsid w:val="001A423C"/>
    <w:rsid w:val="001A4A10"/>
    <w:rsid w:val="001A68BB"/>
    <w:rsid w:val="001A7D36"/>
    <w:rsid w:val="001A7D88"/>
    <w:rsid w:val="001B4DBE"/>
    <w:rsid w:val="001C0526"/>
    <w:rsid w:val="001C39B5"/>
    <w:rsid w:val="001C5CFD"/>
    <w:rsid w:val="001C61E3"/>
    <w:rsid w:val="001D0940"/>
    <w:rsid w:val="001D760F"/>
    <w:rsid w:val="001E3AC5"/>
    <w:rsid w:val="001E6707"/>
    <w:rsid w:val="001F3394"/>
    <w:rsid w:val="00202204"/>
    <w:rsid w:val="0020592F"/>
    <w:rsid w:val="0020680E"/>
    <w:rsid w:val="00210F1D"/>
    <w:rsid w:val="002132C8"/>
    <w:rsid w:val="002138B4"/>
    <w:rsid w:val="002163DD"/>
    <w:rsid w:val="00217289"/>
    <w:rsid w:val="002232BC"/>
    <w:rsid w:val="002267AE"/>
    <w:rsid w:val="0023276C"/>
    <w:rsid w:val="00236BA3"/>
    <w:rsid w:val="00237FA9"/>
    <w:rsid w:val="00237FFB"/>
    <w:rsid w:val="002521A1"/>
    <w:rsid w:val="002523B1"/>
    <w:rsid w:val="00254430"/>
    <w:rsid w:val="00256C8F"/>
    <w:rsid w:val="002576F7"/>
    <w:rsid w:val="0026109F"/>
    <w:rsid w:val="002614D5"/>
    <w:rsid w:val="00262C2F"/>
    <w:rsid w:val="00262C45"/>
    <w:rsid w:val="00263438"/>
    <w:rsid w:val="002639FF"/>
    <w:rsid w:val="00263A94"/>
    <w:rsid w:val="00265440"/>
    <w:rsid w:val="002718A8"/>
    <w:rsid w:val="00274492"/>
    <w:rsid w:val="00275955"/>
    <w:rsid w:val="00276F68"/>
    <w:rsid w:val="00277A99"/>
    <w:rsid w:val="00280DF3"/>
    <w:rsid w:val="0028523D"/>
    <w:rsid w:val="00292C80"/>
    <w:rsid w:val="00295B04"/>
    <w:rsid w:val="002A15C5"/>
    <w:rsid w:val="002A2223"/>
    <w:rsid w:val="002A24D9"/>
    <w:rsid w:val="002A2B99"/>
    <w:rsid w:val="002A33C0"/>
    <w:rsid w:val="002A3E0D"/>
    <w:rsid w:val="002A449A"/>
    <w:rsid w:val="002B0B4A"/>
    <w:rsid w:val="002B787C"/>
    <w:rsid w:val="002C067B"/>
    <w:rsid w:val="002C0BC2"/>
    <w:rsid w:val="002C242C"/>
    <w:rsid w:val="002C592F"/>
    <w:rsid w:val="002C607E"/>
    <w:rsid w:val="002C68DB"/>
    <w:rsid w:val="002D07B0"/>
    <w:rsid w:val="002D33FB"/>
    <w:rsid w:val="002D5E5E"/>
    <w:rsid w:val="002E10CC"/>
    <w:rsid w:val="002E19D2"/>
    <w:rsid w:val="002E7D8B"/>
    <w:rsid w:val="002F4200"/>
    <w:rsid w:val="002F58CD"/>
    <w:rsid w:val="002F671D"/>
    <w:rsid w:val="002F741D"/>
    <w:rsid w:val="00301BDD"/>
    <w:rsid w:val="0030460B"/>
    <w:rsid w:val="00305CE1"/>
    <w:rsid w:val="0031605F"/>
    <w:rsid w:val="00316E9B"/>
    <w:rsid w:val="0031767F"/>
    <w:rsid w:val="00320349"/>
    <w:rsid w:val="00320EA8"/>
    <w:rsid w:val="00322073"/>
    <w:rsid w:val="003229EA"/>
    <w:rsid w:val="003231B2"/>
    <w:rsid w:val="00325852"/>
    <w:rsid w:val="00330C99"/>
    <w:rsid w:val="00333B8C"/>
    <w:rsid w:val="00335E2F"/>
    <w:rsid w:val="00336EF1"/>
    <w:rsid w:val="00340F62"/>
    <w:rsid w:val="0034203C"/>
    <w:rsid w:val="0034486B"/>
    <w:rsid w:val="0034695E"/>
    <w:rsid w:val="003503E7"/>
    <w:rsid w:val="0035443D"/>
    <w:rsid w:val="00373608"/>
    <w:rsid w:val="00377673"/>
    <w:rsid w:val="003871C4"/>
    <w:rsid w:val="00387BA2"/>
    <w:rsid w:val="00391D7C"/>
    <w:rsid w:val="0039336C"/>
    <w:rsid w:val="003A4C6A"/>
    <w:rsid w:val="003B07D3"/>
    <w:rsid w:val="003B47AF"/>
    <w:rsid w:val="003B53F3"/>
    <w:rsid w:val="003B64FD"/>
    <w:rsid w:val="003C179D"/>
    <w:rsid w:val="003C4B84"/>
    <w:rsid w:val="003C6CFC"/>
    <w:rsid w:val="003D03C6"/>
    <w:rsid w:val="003D146C"/>
    <w:rsid w:val="003D18B1"/>
    <w:rsid w:val="003D2A08"/>
    <w:rsid w:val="003D361C"/>
    <w:rsid w:val="003D4249"/>
    <w:rsid w:val="003D44B3"/>
    <w:rsid w:val="003D47C9"/>
    <w:rsid w:val="003D4EE2"/>
    <w:rsid w:val="003D5E3C"/>
    <w:rsid w:val="003F0186"/>
    <w:rsid w:val="003F1A06"/>
    <w:rsid w:val="00402231"/>
    <w:rsid w:val="0040317D"/>
    <w:rsid w:val="00404907"/>
    <w:rsid w:val="00414981"/>
    <w:rsid w:val="00415A58"/>
    <w:rsid w:val="00415F21"/>
    <w:rsid w:val="004167E4"/>
    <w:rsid w:val="00417CEB"/>
    <w:rsid w:val="00421378"/>
    <w:rsid w:val="00431175"/>
    <w:rsid w:val="004320F8"/>
    <w:rsid w:val="00435113"/>
    <w:rsid w:val="00437478"/>
    <w:rsid w:val="00442917"/>
    <w:rsid w:val="0044362B"/>
    <w:rsid w:val="00444508"/>
    <w:rsid w:val="00445CC9"/>
    <w:rsid w:val="00446973"/>
    <w:rsid w:val="004471EC"/>
    <w:rsid w:val="00452C70"/>
    <w:rsid w:val="00452F2C"/>
    <w:rsid w:val="004549ED"/>
    <w:rsid w:val="00455A6D"/>
    <w:rsid w:val="00461CF2"/>
    <w:rsid w:val="00462198"/>
    <w:rsid w:val="004628C3"/>
    <w:rsid w:val="00462FB3"/>
    <w:rsid w:val="0046505D"/>
    <w:rsid w:val="0046528F"/>
    <w:rsid w:val="00474FF1"/>
    <w:rsid w:val="0048222E"/>
    <w:rsid w:val="00482BAF"/>
    <w:rsid w:val="00482EE5"/>
    <w:rsid w:val="004912D5"/>
    <w:rsid w:val="00494791"/>
    <w:rsid w:val="004961A8"/>
    <w:rsid w:val="004961C5"/>
    <w:rsid w:val="00497F69"/>
    <w:rsid w:val="004B6D69"/>
    <w:rsid w:val="004B7F3D"/>
    <w:rsid w:val="004B7FCB"/>
    <w:rsid w:val="004C1AF6"/>
    <w:rsid w:val="004C4099"/>
    <w:rsid w:val="004C420E"/>
    <w:rsid w:val="004C68C6"/>
    <w:rsid w:val="004D1D38"/>
    <w:rsid w:val="004D4876"/>
    <w:rsid w:val="004E23BD"/>
    <w:rsid w:val="004E3E16"/>
    <w:rsid w:val="004E3FB1"/>
    <w:rsid w:val="004E404C"/>
    <w:rsid w:val="004F12CF"/>
    <w:rsid w:val="004F32B0"/>
    <w:rsid w:val="004F7AAA"/>
    <w:rsid w:val="005007BC"/>
    <w:rsid w:val="00500CEA"/>
    <w:rsid w:val="00503973"/>
    <w:rsid w:val="005071A8"/>
    <w:rsid w:val="00522C32"/>
    <w:rsid w:val="005245B2"/>
    <w:rsid w:val="00531DE2"/>
    <w:rsid w:val="00540748"/>
    <w:rsid w:val="00542346"/>
    <w:rsid w:val="005463E8"/>
    <w:rsid w:val="0055053F"/>
    <w:rsid w:val="00556363"/>
    <w:rsid w:val="005641A8"/>
    <w:rsid w:val="00566C53"/>
    <w:rsid w:val="00567A88"/>
    <w:rsid w:val="00572332"/>
    <w:rsid w:val="0057240E"/>
    <w:rsid w:val="005750A6"/>
    <w:rsid w:val="005757DC"/>
    <w:rsid w:val="005759BF"/>
    <w:rsid w:val="00577B11"/>
    <w:rsid w:val="00577C63"/>
    <w:rsid w:val="005901BA"/>
    <w:rsid w:val="00590709"/>
    <w:rsid w:val="0059263A"/>
    <w:rsid w:val="00593469"/>
    <w:rsid w:val="005976C1"/>
    <w:rsid w:val="005A37B7"/>
    <w:rsid w:val="005A55AF"/>
    <w:rsid w:val="005B0D49"/>
    <w:rsid w:val="005B23A8"/>
    <w:rsid w:val="005B304C"/>
    <w:rsid w:val="005C1F98"/>
    <w:rsid w:val="005C242C"/>
    <w:rsid w:val="005C2714"/>
    <w:rsid w:val="005C5935"/>
    <w:rsid w:val="005D015D"/>
    <w:rsid w:val="005D080E"/>
    <w:rsid w:val="005D2101"/>
    <w:rsid w:val="005D4459"/>
    <w:rsid w:val="005D6452"/>
    <w:rsid w:val="005E2A13"/>
    <w:rsid w:val="005E3C37"/>
    <w:rsid w:val="005E45A4"/>
    <w:rsid w:val="005E6EEF"/>
    <w:rsid w:val="005F21A4"/>
    <w:rsid w:val="005F34DF"/>
    <w:rsid w:val="005F7AA0"/>
    <w:rsid w:val="00601846"/>
    <w:rsid w:val="00604610"/>
    <w:rsid w:val="00611AB2"/>
    <w:rsid w:val="006161B5"/>
    <w:rsid w:val="0061777E"/>
    <w:rsid w:val="00617C00"/>
    <w:rsid w:val="006226B8"/>
    <w:rsid w:val="00624216"/>
    <w:rsid w:val="0062648A"/>
    <w:rsid w:val="00627C8B"/>
    <w:rsid w:val="00630814"/>
    <w:rsid w:val="00631C85"/>
    <w:rsid w:val="00633165"/>
    <w:rsid w:val="00635952"/>
    <w:rsid w:val="00636E54"/>
    <w:rsid w:val="0063746E"/>
    <w:rsid w:val="00641656"/>
    <w:rsid w:val="00643626"/>
    <w:rsid w:val="00643FF2"/>
    <w:rsid w:val="00647F8F"/>
    <w:rsid w:val="00650C83"/>
    <w:rsid w:val="00652331"/>
    <w:rsid w:val="0066019A"/>
    <w:rsid w:val="006612A3"/>
    <w:rsid w:val="006664EA"/>
    <w:rsid w:val="00666D2D"/>
    <w:rsid w:val="00675924"/>
    <w:rsid w:val="00680608"/>
    <w:rsid w:val="0068243F"/>
    <w:rsid w:val="00683BB0"/>
    <w:rsid w:val="006863A6"/>
    <w:rsid w:val="006923D3"/>
    <w:rsid w:val="006929AC"/>
    <w:rsid w:val="00695AF2"/>
    <w:rsid w:val="006A5209"/>
    <w:rsid w:val="006A52A3"/>
    <w:rsid w:val="006B0553"/>
    <w:rsid w:val="006B26E6"/>
    <w:rsid w:val="006B2AF6"/>
    <w:rsid w:val="006B518E"/>
    <w:rsid w:val="006C1BE0"/>
    <w:rsid w:val="006C4FB1"/>
    <w:rsid w:val="006C612A"/>
    <w:rsid w:val="006C6B6B"/>
    <w:rsid w:val="006C70B5"/>
    <w:rsid w:val="006D0A81"/>
    <w:rsid w:val="006D25F7"/>
    <w:rsid w:val="006D6264"/>
    <w:rsid w:val="006D75E3"/>
    <w:rsid w:val="006E14B7"/>
    <w:rsid w:val="006E3D54"/>
    <w:rsid w:val="006E7BA5"/>
    <w:rsid w:val="006F14EC"/>
    <w:rsid w:val="006F2B7F"/>
    <w:rsid w:val="006F2CA1"/>
    <w:rsid w:val="006F3682"/>
    <w:rsid w:val="006F5E75"/>
    <w:rsid w:val="006F7CAD"/>
    <w:rsid w:val="00706459"/>
    <w:rsid w:val="00711D2B"/>
    <w:rsid w:val="00714D1E"/>
    <w:rsid w:val="00715608"/>
    <w:rsid w:val="00717603"/>
    <w:rsid w:val="0071789F"/>
    <w:rsid w:val="00721275"/>
    <w:rsid w:val="0072215D"/>
    <w:rsid w:val="00727E3B"/>
    <w:rsid w:val="0073346B"/>
    <w:rsid w:val="00735B83"/>
    <w:rsid w:val="00735F6F"/>
    <w:rsid w:val="0073703F"/>
    <w:rsid w:val="00743159"/>
    <w:rsid w:val="00744FF4"/>
    <w:rsid w:val="00747AF5"/>
    <w:rsid w:val="007506B6"/>
    <w:rsid w:val="00750C41"/>
    <w:rsid w:val="0075783C"/>
    <w:rsid w:val="0076004C"/>
    <w:rsid w:val="00762DA9"/>
    <w:rsid w:val="00763591"/>
    <w:rsid w:val="00763672"/>
    <w:rsid w:val="007640AC"/>
    <w:rsid w:val="00764AA2"/>
    <w:rsid w:val="00766998"/>
    <w:rsid w:val="00767983"/>
    <w:rsid w:val="00770AA0"/>
    <w:rsid w:val="00774877"/>
    <w:rsid w:val="00776665"/>
    <w:rsid w:val="00783B96"/>
    <w:rsid w:val="00784E67"/>
    <w:rsid w:val="007857BA"/>
    <w:rsid w:val="007859CC"/>
    <w:rsid w:val="0079503A"/>
    <w:rsid w:val="0079593C"/>
    <w:rsid w:val="00795E85"/>
    <w:rsid w:val="007963DC"/>
    <w:rsid w:val="00797BCF"/>
    <w:rsid w:val="007A0FB6"/>
    <w:rsid w:val="007A3EEF"/>
    <w:rsid w:val="007A4300"/>
    <w:rsid w:val="007A5319"/>
    <w:rsid w:val="007A6A8E"/>
    <w:rsid w:val="007B101C"/>
    <w:rsid w:val="007B1C7C"/>
    <w:rsid w:val="007B7F71"/>
    <w:rsid w:val="007C34DA"/>
    <w:rsid w:val="007D1ABA"/>
    <w:rsid w:val="007D4888"/>
    <w:rsid w:val="007D591C"/>
    <w:rsid w:val="007D6BE1"/>
    <w:rsid w:val="007E134A"/>
    <w:rsid w:val="007E3124"/>
    <w:rsid w:val="007E6BFF"/>
    <w:rsid w:val="007F06F0"/>
    <w:rsid w:val="007F152E"/>
    <w:rsid w:val="007F18CC"/>
    <w:rsid w:val="008002D8"/>
    <w:rsid w:val="0080032C"/>
    <w:rsid w:val="00801692"/>
    <w:rsid w:val="0080565E"/>
    <w:rsid w:val="0080650C"/>
    <w:rsid w:val="00807320"/>
    <w:rsid w:val="008077F3"/>
    <w:rsid w:val="00811A5F"/>
    <w:rsid w:val="008128B4"/>
    <w:rsid w:val="00812ECD"/>
    <w:rsid w:val="00815BAA"/>
    <w:rsid w:val="00815C1D"/>
    <w:rsid w:val="00817152"/>
    <w:rsid w:val="00817E0D"/>
    <w:rsid w:val="0082371E"/>
    <w:rsid w:val="00823D96"/>
    <w:rsid w:val="00825204"/>
    <w:rsid w:val="00826584"/>
    <w:rsid w:val="00840FA6"/>
    <w:rsid w:val="0084167A"/>
    <w:rsid w:val="008439E5"/>
    <w:rsid w:val="00846563"/>
    <w:rsid w:val="008519B8"/>
    <w:rsid w:val="00851E13"/>
    <w:rsid w:val="0085532B"/>
    <w:rsid w:val="00857F83"/>
    <w:rsid w:val="00863250"/>
    <w:rsid w:val="00870490"/>
    <w:rsid w:val="008708A9"/>
    <w:rsid w:val="008715F0"/>
    <w:rsid w:val="00871F62"/>
    <w:rsid w:val="00876547"/>
    <w:rsid w:val="0088012E"/>
    <w:rsid w:val="008801DD"/>
    <w:rsid w:val="00884BCF"/>
    <w:rsid w:val="00894C92"/>
    <w:rsid w:val="00895117"/>
    <w:rsid w:val="008968CC"/>
    <w:rsid w:val="008A5FB4"/>
    <w:rsid w:val="008B1239"/>
    <w:rsid w:val="008C1A80"/>
    <w:rsid w:val="008C5734"/>
    <w:rsid w:val="008D03AC"/>
    <w:rsid w:val="008D0B9E"/>
    <w:rsid w:val="008D3555"/>
    <w:rsid w:val="008E4E70"/>
    <w:rsid w:val="008E5AD6"/>
    <w:rsid w:val="008E6205"/>
    <w:rsid w:val="008F220D"/>
    <w:rsid w:val="008F514A"/>
    <w:rsid w:val="00900B9B"/>
    <w:rsid w:val="0090259A"/>
    <w:rsid w:val="00905397"/>
    <w:rsid w:val="00910677"/>
    <w:rsid w:val="009112E5"/>
    <w:rsid w:val="009150D2"/>
    <w:rsid w:val="00915C3A"/>
    <w:rsid w:val="00922AC9"/>
    <w:rsid w:val="00925F7D"/>
    <w:rsid w:val="00926805"/>
    <w:rsid w:val="009419AA"/>
    <w:rsid w:val="00943DC6"/>
    <w:rsid w:val="00943FBE"/>
    <w:rsid w:val="00947411"/>
    <w:rsid w:val="009502C4"/>
    <w:rsid w:val="0095741E"/>
    <w:rsid w:val="00957E2C"/>
    <w:rsid w:val="009606C1"/>
    <w:rsid w:val="009633E8"/>
    <w:rsid w:val="00972CAA"/>
    <w:rsid w:val="0097369E"/>
    <w:rsid w:val="00973784"/>
    <w:rsid w:val="00974374"/>
    <w:rsid w:val="00974656"/>
    <w:rsid w:val="00983653"/>
    <w:rsid w:val="009839FD"/>
    <w:rsid w:val="00983B0D"/>
    <w:rsid w:val="00987496"/>
    <w:rsid w:val="00991627"/>
    <w:rsid w:val="009929EB"/>
    <w:rsid w:val="00992D63"/>
    <w:rsid w:val="009974E9"/>
    <w:rsid w:val="009A0EE1"/>
    <w:rsid w:val="009A1A68"/>
    <w:rsid w:val="009B28EF"/>
    <w:rsid w:val="009B5CF2"/>
    <w:rsid w:val="009C6956"/>
    <w:rsid w:val="009C69C2"/>
    <w:rsid w:val="009D7F1A"/>
    <w:rsid w:val="009D7F7E"/>
    <w:rsid w:val="009E1F61"/>
    <w:rsid w:val="009E1FBC"/>
    <w:rsid w:val="009E2138"/>
    <w:rsid w:val="009E5086"/>
    <w:rsid w:val="009E6B96"/>
    <w:rsid w:val="009E6EA9"/>
    <w:rsid w:val="009F16BC"/>
    <w:rsid w:val="009F19A1"/>
    <w:rsid w:val="00A01244"/>
    <w:rsid w:val="00A044A6"/>
    <w:rsid w:val="00A132D2"/>
    <w:rsid w:val="00A138B0"/>
    <w:rsid w:val="00A16117"/>
    <w:rsid w:val="00A17056"/>
    <w:rsid w:val="00A2111E"/>
    <w:rsid w:val="00A21766"/>
    <w:rsid w:val="00A21CCC"/>
    <w:rsid w:val="00A21D30"/>
    <w:rsid w:val="00A23047"/>
    <w:rsid w:val="00A23CFF"/>
    <w:rsid w:val="00A2537B"/>
    <w:rsid w:val="00A30261"/>
    <w:rsid w:val="00A32B59"/>
    <w:rsid w:val="00A32E47"/>
    <w:rsid w:val="00A36C4C"/>
    <w:rsid w:val="00A37E4D"/>
    <w:rsid w:val="00A42DA6"/>
    <w:rsid w:val="00A44069"/>
    <w:rsid w:val="00A44E6B"/>
    <w:rsid w:val="00A44EA3"/>
    <w:rsid w:val="00A532E5"/>
    <w:rsid w:val="00A57C89"/>
    <w:rsid w:val="00A57E9B"/>
    <w:rsid w:val="00A62FC7"/>
    <w:rsid w:val="00A631D6"/>
    <w:rsid w:val="00A65C45"/>
    <w:rsid w:val="00A70995"/>
    <w:rsid w:val="00A70BBE"/>
    <w:rsid w:val="00A73B62"/>
    <w:rsid w:val="00A75DAB"/>
    <w:rsid w:val="00A77E2B"/>
    <w:rsid w:val="00A817FE"/>
    <w:rsid w:val="00A9569E"/>
    <w:rsid w:val="00A97C51"/>
    <w:rsid w:val="00AA06B7"/>
    <w:rsid w:val="00AA08E2"/>
    <w:rsid w:val="00AA5931"/>
    <w:rsid w:val="00AB10B5"/>
    <w:rsid w:val="00AB13A6"/>
    <w:rsid w:val="00AB18B5"/>
    <w:rsid w:val="00AB3DB3"/>
    <w:rsid w:val="00AB5FB8"/>
    <w:rsid w:val="00AC2E42"/>
    <w:rsid w:val="00AC6C71"/>
    <w:rsid w:val="00AC7421"/>
    <w:rsid w:val="00AD2B90"/>
    <w:rsid w:val="00AD5414"/>
    <w:rsid w:val="00AD5A17"/>
    <w:rsid w:val="00AF4CA1"/>
    <w:rsid w:val="00B013C2"/>
    <w:rsid w:val="00B0147D"/>
    <w:rsid w:val="00B01A83"/>
    <w:rsid w:val="00B05B55"/>
    <w:rsid w:val="00B072B2"/>
    <w:rsid w:val="00B07977"/>
    <w:rsid w:val="00B13BD7"/>
    <w:rsid w:val="00B15F1C"/>
    <w:rsid w:val="00B20291"/>
    <w:rsid w:val="00B21845"/>
    <w:rsid w:val="00B24DC8"/>
    <w:rsid w:val="00B253D6"/>
    <w:rsid w:val="00B27717"/>
    <w:rsid w:val="00B277C3"/>
    <w:rsid w:val="00B27E29"/>
    <w:rsid w:val="00B30975"/>
    <w:rsid w:val="00B37B5A"/>
    <w:rsid w:val="00B41B16"/>
    <w:rsid w:val="00B57B04"/>
    <w:rsid w:val="00B621EE"/>
    <w:rsid w:val="00B6290C"/>
    <w:rsid w:val="00B6690E"/>
    <w:rsid w:val="00B67BF8"/>
    <w:rsid w:val="00B77F30"/>
    <w:rsid w:val="00B8006E"/>
    <w:rsid w:val="00B8143A"/>
    <w:rsid w:val="00B91DB0"/>
    <w:rsid w:val="00B925F4"/>
    <w:rsid w:val="00B940DE"/>
    <w:rsid w:val="00BA3B0E"/>
    <w:rsid w:val="00BA4B0F"/>
    <w:rsid w:val="00BB03FE"/>
    <w:rsid w:val="00BB043D"/>
    <w:rsid w:val="00BB1500"/>
    <w:rsid w:val="00BB2038"/>
    <w:rsid w:val="00BB35F0"/>
    <w:rsid w:val="00BC41E9"/>
    <w:rsid w:val="00BC7087"/>
    <w:rsid w:val="00BD2B46"/>
    <w:rsid w:val="00BD65F5"/>
    <w:rsid w:val="00BE3CA0"/>
    <w:rsid w:val="00BE4327"/>
    <w:rsid w:val="00BF2541"/>
    <w:rsid w:val="00C019CC"/>
    <w:rsid w:val="00C030BD"/>
    <w:rsid w:val="00C033DE"/>
    <w:rsid w:val="00C051C8"/>
    <w:rsid w:val="00C12EAD"/>
    <w:rsid w:val="00C13481"/>
    <w:rsid w:val="00C13C92"/>
    <w:rsid w:val="00C162BB"/>
    <w:rsid w:val="00C22BFD"/>
    <w:rsid w:val="00C24567"/>
    <w:rsid w:val="00C24FD9"/>
    <w:rsid w:val="00C2510D"/>
    <w:rsid w:val="00C30097"/>
    <w:rsid w:val="00C324A4"/>
    <w:rsid w:val="00C34D08"/>
    <w:rsid w:val="00C35FE3"/>
    <w:rsid w:val="00C40CED"/>
    <w:rsid w:val="00C41158"/>
    <w:rsid w:val="00C421FE"/>
    <w:rsid w:val="00C42C15"/>
    <w:rsid w:val="00C43AF8"/>
    <w:rsid w:val="00C43BBE"/>
    <w:rsid w:val="00C44981"/>
    <w:rsid w:val="00C548DC"/>
    <w:rsid w:val="00C550BF"/>
    <w:rsid w:val="00C55134"/>
    <w:rsid w:val="00C557BB"/>
    <w:rsid w:val="00C56723"/>
    <w:rsid w:val="00C5778A"/>
    <w:rsid w:val="00C60C08"/>
    <w:rsid w:val="00C61E89"/>
    <w:rsid w:val="00C62AC0"/>
    <w:rsid w:val="00C67788"/>
    <w:rsid w:val="00C72309"/>
    <w:rsid w:val="00C7453E"/>
    <w:rsid w:val="00C84659"/>
    <w:rsid w:val="00C85980"/>
    <w:rsid w:val="00C8682C"/>
    <w:rsid w:val="00C86C29"/>
    <w:rsid w:val="00C878EC"/>
    <w:rsid w:val="00C90877"/>
    <w:rsid w:val="00C90EC2"/>
    <w:rsid w:val="00C91702"/>
    <w:rsid w:val="00C9260E"/>
    <w:rsid w:val="00C92922"/>
    <w:rsid w:val="00C943FA"/>
    <w:rsid w:val="00C96399"/>
    <w:rsid w:val="00C97F6F"/>
    <w:rsid w:val="00CA2139"/>
    <w:rsid w:val="00CA23E2"/>
    <w:rsid w:val="00CA309C"/>
    <w:rsid w:val="00CA574B"/>
    <w:rsid w:val="00CB070B"/>
    <w:rsid w:val="00CB13BF"/>
    <w:rsid w:val="00CB1F31"/>
    <w:rsid w:val="00CB3561"/>
    <w:rsid w:val="00CB57E0"/>
    <w:rsid w:val="00CC1CAB"/>
    <w:rsid w:val="00CC35BC"/>
    <w:rsid w:val="00CC665E"/>
    <w:rsid w:val="00CD187B"/>
    <w:rsid w:val="00CD27CC"/>
    <w:rsid w:val="00CD630B"/>
    <w:rsid w:val="00CD766B"/>
    <w:rsid w:val="00CE0D40"/>
    <w:rsid w:val="00CE1981"/>
    <w:rsid w:val="00CE2DEF"/>
    <w:rsid w:val="00CE76C6"/>
    <w:rsid w:val="00CF3E1D"/>
    <w:rsid w:val="00CF4473"/>
    <w:rsid w:val="00D015D9"/>
    <w:rsid w:val="00D01F55"/>
    <w:rsid w:val="00D04482"/>
    <w:rsid w:val="00D04BA6"/>
    <w:rsid w:val="00D10561"/>
    <w:rsid w:val="00D16F42"/>
    <w:rsid w:val="00D23B01"/>
    <w:rsid w:val="00D326C7"/>
    <w:rsid w:val="00D34B79"/>
    <w:rsid w:val="00D3623B"/>
    <w:rsid w:val="00D37230"/>
    <w:rsid w:val="00D41C5C"/>
    <w:rsid w:val="00D47F89"/>
    <w:rsid w:val="00D5216B"/>
    <w:rsid w:val="00D53D75"/>
    <w:rsid w:val="00D541C2"/>
    <w:rsid w:val="00D56FB5"/>
    <w:rsid w:val="00D56FF2"/>
    <w:rsid w:val="00D57C26"/>
    <w:rsid w:val="00D60A1C"/>
    <w:rsid w:val="00D6673D"/>
    <w:rsid w:val="00D7251D"/>
    <w:rsid w:val="00D762A0"/>
    <w:rsid w:val="00D763EA"/>
    <w:rsid w:val="00D773CC"/>
    <w:rsid w:val="00D906FE"/>
    <w:rsid w:val="00D90F9F"/>
    <w:rsid w:val="00D91CFE"/>
    <w:rsid w:val="00D93D19"/>
    <w:rsid w:val="00D96671"/>
    <w:rsid w:val="00DA0B5B"/>
    <w:rsid w:val="00DA20E5"/>
    <w:rsid w:val="00DA2CC6"/>
    <w:rsid w:val="00DA4CB8"/>
    <w:rsid w:val="00DA5484"/>
    <w:rsid w:val="00DA5858"/>
    <w:rsid w:val="00DA68EE"/>
    <w:rsid w:val="00DB4689"/>
    <w:rsid w:val="00DC0218"/>
    <w:rsid w:val="00DC4EB4"/>
    <w:rsid w:val="00DC610E"/>
    <w:rsid w:val="00DD4035"/>
    <w:rsid w:val="00DD4A20"/>
    <w:rsid w:val="00DD7D3C"/>
    <w:rsid w:val="00DE40C6"/>
    <w:rsid w:val="00DE4ED3"/>
    <w:rsid w:val="00DF13B7"/>
    <w:rsid w:val="00DF1730"/>
    <w:rsid w:val="00DF5EB3"/>
    <w:rsid w:val="00E003CE"/>
    <w:rsid w:val="00E01DF8"/>
    <w:rsid w:val="00E04867"/>
    <w:rsid w:val="00E04F55"/>
    <w:rsid w:val="00E05E6A"/>
    <w:rsid w:val="00E103BF"/>
    <w:rsid w:val="00E10E2F"/>
    <w:rsid w:val="00E12D2D"/>
    <w:rsid w:val="00E13448"/>
    <w:rsid w:val="00E13C73"/>
    <w:rsid w:val="00E17BF1"/>
    <w:rsid w:val="00E20CF7"/>
    <w:rsid w:val="00E218EA"/>
    <w:rsid w:val="00E228EC"/>
    <w:rsid w:val="00E23EB8"/>
    <w:rsid w:val="00E249CB"/>
    <w:rsid w:val="00E25BBD"/>
    <w:rsid w:val="00E33ABE"/>
    <w:rsid w:val="00E3418E"/>
    <w:rsid w:val="00E34622"/>
    <w:rsid w:val="00E36A81"/>
    <w:rsid w:val="00E372C4"/>
    <w:rsid w:val="00E417AD"/>
    <w:rsid w:val="00E55568"/>
    <w:rsid w:val="00E60015"/>
    <w:rsid w:val="00E60792"/>
    <w:rsid w:val="00E60D95"/>
    <w:rsid w:val="00E62F68"/>
    <w:rsid w:val="00E6520C"/>
    <w:rsid w:val="00E67ABF"/>
    <w:rsid w:val="00E704A8"/>
    <w:rsid w:val="00E70DBF"/>
    <w:rsid w:val="00E72712"/>
    <w:rsid w:val="00E727C3"/>
    <w:rsid w:val="00E72FAF"/>
    <w:rsid w:val="00E746F6"/>
    <w:rsid w:val="00E74D65"/>
    <w:rsid w:val="00E75D80"/>
    <w:rsid w:val="00E80F76"/>
    <w:rsid w:val="00E81C37"/>
    <w:rsid w:val="00E820B7"/>
    <w:rsid w:val="00E831B8"/>
    <w:rsid w:val="00E8409A"/>
    <w:rsid w:val="00E86596"/>
    <w:rsid w:val="00E90453"/>
    <w:rsid w:val="00E91CDF"/>
    <w:rsid w:val="00E921E9"/>
    <w:rsid w:val="00E96FDD"/>
    <w:rsid w:val="00E971A1"/>
    <w:rsid w:val="00EA26C7"/>
    <w:rsid w:val="00EA696A"/>
    <w:rsid w:val="00EB0BA1"/>
    <w:rsid w:val="00EB2EF1"/>
    <w:rsid w:val="00EC3652"/>
    <w:rsid w:val="00EC3B9B"/>
    <w:rsid w:val="00EC6C71"/>
    <w:rsid w:val="00ED0439"/>
    <w:rsid w:val="00ED3076"/>
    <w:rsid w:val="00ED466F"/>
    <w:rsid w:val="00ED4AF4"/>
    <w:rsid w:val="00ED62EB"/>
    <w:rsid w:val="00EE4946"/>
    <w:rsid w:val="00EE6102"/>
    <w:rsid w:val="00EE7054"/>
    <w:rsid w:val="00EE761D"/>
    <w:rsid w:val="00EF2E0B"/>
    <w:rsid w:val="00EF43DD"/>
    <w:rsid w:val="00EF484A"/>
    <w:rsid w:val="00EF53B9"/>
    <w:rsid w:val="00EF60EC"/>
    <w:rsid w:val="00F0043B"/>
    <w:rsid w:val="00F02B37"/>
    <w:rsid w:val="00F05880"/>
    <w:rsid w:val="00F10A7B"/>
    <w:rsid w:val="00F1267D"/>
    <w:rsid w:val="00F148CE"/>
    <w:rsid w:val="00F1496A"/>
    <w:rsid w:val="00F208DD"/>
    <w:rsid w:val="00F22836"/>
    <w:rsid w:val="00F23D9E"/>
    <w:rsid w:val="00F25CC2"/>
    <w:rsid w:val="00F31D1D"/>
    <w:rsid w:val="00F34957"/>
    <w:rsid w:val="00F37A03"/>
    <w:rsid w:val="00F421A5"/>
    <w:rsid w:val="00F45FCC"/>
    <w:rsid w:val="00F47C1E"/>
    <w:rsid w:val="00F503D4"/>
    <w:rsid w:val="00F52891"/>
    <w:rsid w:val="00F60051"/>
    <w:rsid w:val="00F602EB"/>
    <w:rsid w:val="00F61BF1"/>
    <w:rsid w:val="00F64319"/>
    <w:rsid w:val="00F64EF0"/>
    <w:rsid w:val="00F664E2"/>
    <w:rsid w:val="00F671A4"/>
    <w:rsid w:val="00F712EE"/>
    <w:rsid w:val="00F72A8A"/>
    <w:rsid w:val="00F73856"/>
    <w:rsid w:val="00F83A19"/>
    <w:rsid w:val="00F84BA8"/>
    <w:rsid w:val="00F90E6F"/>
    <w:rsid w:val="00F91C8B"/>
    <w:rsid w:val="00F928BC"/>
    <w:rsid w:val="00FA2D4D"/>
    <w:rsid w:val="00FA2DD1"/>
    <w:rsid w:val="00FA3BAF"/>
    <w:rsid w:val="00FA4E5F"/>
    <w:rsid w:val="00FA7669"/>
    <w:rsid w:val="00FB1B86"/>
    <w:rsid w:val="00FB43C3"/>
    <w:rsid w:val="00FB673B"/>
    <w:rsid w:val="00FB7557"/>
    <w:rsid w:val="00FC2AF8"/>
    <w:rsid w:val="00FC7BDB"/>
    <w:rsid w:val="00FD05EC"/>
    <w:rsid w:val="00FD3BFB"/>
    <w:rsid w:val="00FD6E8C"/>
    <w:rsid w:val="00FE1FF4"/>
    <w:rsid w:val="00FE2498"/>
    <w:rsid w:val="00FE2FB9"/>
    <w:rsid w:val="00FE5697"/>
    <w:rsid w:val="00FF1A95"/>
    <w:rsid w:val="00FF5BD3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kern w:val="24"/>
      <w:sz w:val="24"/>
    </w:rPr>
  </w:style>
  <w:style w:type="paragraph" w:styleId="Ttulo1">
    <w:name w:val="heading 1"/>
    <w:basedOn w:val="Normal"/>
    <w:next w:val="Normal"/>
    <w:qFormat/>
    <w:pPr>
      <w:keepNext/>
      <w:ind w:firstLine="1985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ind w:right="49" w:firstLine="1985"/>
      <w:outlineLvl w:val="1"/>
    </w:pPr>
    <w:rPr>
      <w:rFonts w:ascii="Arial" w:hAnsi="Arial"/>
      <w:color w:val="000000"/>
      <w:kern w:val="0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bCs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kern w:val="0"/>
      <w:sz w:val="28"/>
    </w:rPr>
  </w:style>
  <w:style w:type="paragraph" w:styleId="Ttulo7">
    <w:name w:val="heading 7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1985"/>
      <w:jc w:val="center"/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49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qFormat/>
    <w:pPr>
      <w:keepNext/>
      <w:ind w:right="49" w:firstLine="1985"/>
      <w:outlineLvl w:val="8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jc w:val="left"/>
    </w:pPr>
    <w:rPr>
      <w:kern w:val="0"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lang w:val="x-none" w:eastAsia="x-none"/>
    </w:rPr>
  </w:style>
  <w:style w:type="character" w:styleId="Nmerodepgina">
    <w:name w:val="page number"/>
    <w:basedOn w:val="Fontepargpadro"/>
    <w:uiPriority w:val="99"/>
  </w:style>
  <w:style w:type="paragraph" w:styleId="Corpodetexto">
    <w:name w:val="Body Text"/>
    <w:basedOn w:val="Normal"/>
    <w:semiHidden/>
    <w:pPr>
      <w:tabs>
        <w:tab w:val="left" w:pos="0"/>
      </w:tabs>
      <w:spacing w:before="120" w:after="120"/>
    </w:pPr>
    <w:rPr>
      <w:rFonts w:ascii="Arial" w:hAnsi="Arial"/>
      <w:kern w:val="0"/>
    </w:rPr>
  </w:style>
  <w:style w:type="paragraph" w:styleId="Corpodetexto2">
    <w:name w:val="Body Text 2"/>
    <w:basedOn w:val="Normal"/>
    <w:semiHidden/>
    <w:rPr>
      <w:rFonts w:ascii="Arial" w:hAnsi="Arial"/>
      <w:kern w:val="0"/>
    </w:rPr>
  </w:style>
  <w:style w:type="paragraph" w:styleId="Recuodecorpodetexto">
    <w:name w:val="Body Text Indent"/>
    <w:basedOn w:val="Normal"/>
    <w:link w:val="RecuodecorpodetextoChar"/>
    <w:pPr>
      <w:ind w:right="49" w:firstLine="1985"/>
    </w:pPr>
    <w:rPr>
      <w:rFonts w:ascii="Arial" w:hAnsi="Arial"/>
      <w:b/>
      <w:color w:val="000000"/>
      <w:kern w:val="0"/>
      <w:lang w:val="x-none" w:eastAsia="x-none"/>
    </w:rPr>
  </w:style>
  <w:style w:type="paragraph" w:styleId="Recuodecorpodetexto2">
    <w:name w:val="Body Text Indent 2"/>
    <w:basedOn w:val="Normal"/>
    <w:semiHidden/>
    <w:pPr>
      <w:ind w:right="49" w:firstLine="1985"/>
    </w:pPr>
    <w:rPr>
      <w:rFonts w:ascii="Arial" w:hAnsi="Arial"/>
      <w:color w:val="000000"/>
      <w:kern w:val="0"/>
    </w:rPr>
  </w:style>
  <w:style w:type="paragraph" w:styleId="Corpodetexto3">
    <w:name w:val="Body Text 3"/>
    <w:basedOn w:val="Normal"/>
    <w:semiHidden/>
    <w:pPr>
      <w:jc w:val="left"/>
    </w:pPr>
    <w:rPr>
      <w:rFonts w:ascii="Arial" w:hAnsi="Arial"/>
      <w:b/>
    </w:rPr>
  </w:style>
  <w:style w:type="paragraph" w:styleId="Recuodecorpodetexto3">
    <w:name w:val="Body Text Indent 3"/>
    <w:basedOn w:val="Normal"/>
    <w:link w:val="Recuodecorpodetexto3Char"/>
    <w:pPr>
      <w:ind w:firstLine="1985"/>
    </w:pPr>
    <w:rPr>
      <w:rFonts w:ascii="Arial" w:hAnsi="Arial"/>
      <w:lang w:val="x-none" w:eastAsia="x-none"/>
    </w:r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kern w:val="0"/>
      <w:sz w:val="28"/>
    </w:rPr>
  </w:style>
  <w:style w:type="paragraph" w:customStyle="1" w:styleId="Padro">
    <w:name w:val="Padrão"/>
    <w:pPr>
      <w:widowControl w:val="0"/>
      <w:overflowPunct w:val="0"/>
      <w:autoSpaceDE w:val="0"/>
      <w:autoSpaceDN w:val="0"/>
      <w:adjustRightInd w:val="0"/>
    </w:pPr>
    <w:rPr>
      <w:sz w:val="24"/>
    </w:rPr>
  </w:style>
  <w:style w:type="paragraph" w:customStyle="1" w:styleId="Corpodotexto">
    <w:name w:val="Corpo do texto"/>
    <w:basedOn w:val="Padro"/>
    <w:pPr>
      <w:jc w:val="both"/>
    </w:pPr>
  </w:style>
  <w:style w:type="character" w:styleId="Hyperlink">
    <w:name w:val="Hyperlink"/>
    <w:semiHidden/>
    <w:rPr>
      <w:color w:val="0000FF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  <w:jc w:val="left"/>
    </w:pPr>
    <w:rPr>
      <w:rFonts w:ascii="tohama" w:hAnsi="tohama"/>
      <w:kern w:val="0"/>
      <w:sz w:val="22"/>
      <w:szCs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rPr>
      <w:rFonts w:cs="Times New Roman"/>
      <w:color w:val="auto"/>
    </w:rPr>
  </w:style>
  <w:style w:type="character" w:customStyle="1" w:styleId="CabealhoChar">
    <w:name w:val="Cabeçalho Char"/>
    <w:basedOn w:val="Fontepargpadro"/>
    <w:link w:val="Cabealho"/>
    <w:uiPriority w:val="99"/>
    <w:rsid w:val="003D4249"/>
  </w:style>
  <w:style w:type="paragraph" w:styleId="Textodebalo">
    <w:name w:val="Balloon Text"/>
    <w:basedOn w:val="Normal"/>
    <w:link w:val="TextodebaloChar"/>
    <w:uiPriority w:val="99"/>
    <w:semiHidden/>
    <w:unhideWhenUsed/>
    <w:rsid w:val="003D4249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3D4249"/>
    <w:rPr>
      <w:rFonts w:ascii="Tahoma" w:hAnsi="Tahoma" w:cs="Tahoma"/>
      <w:kern w:val="24"/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5B23A8"/>
    <w:rPr>
      <w:rFonts w:ascii="Arial" w:hAnsi="Arial"/>
      <w:kern w:val="24"/>
      <w:sz w:val="24"/>
    </w:rPr>
  </w:style>
  <w:style w:type="character" w:customStyle="1" w:styleId="RodapChar">
    <w:name w:val="Rodapé Char"/>
    <w:link w:val="Rodap"/>
    <w:uiPriority w:val="99"/>
    <w:rsid w:val="00482EE5"/>
    <w:rPr>
      <w:kern w:val="24"/>
      <w:sz w:val="24"/>
    </w:rPr>
  </w:style>
  <w:style w:type="character" w:customStyle="1" w:styleId="style41">
    <w:name w:val="style41"/>
    <w:rsid w:val="00482EE5"/>
    <w:rPr>
      <w:b/>
      <w:bCs/>
      <w:sz w:val="20"/>
      <w:szCs w:val="20"/>
    </w:rPr>
  </w:style>
  <w:style w:type="character" w:customStyle="1" w:styleId="RecuodecorpodetextoChar">
    <w:name w:val="Recuo de corpo de texto Char"/>
    <w:link w:val="Recuodecorpodetexto"/>
    <w:rsid w:val="00320EA8"/>
    <w:rPr>
      <w:rFonts w:ascii="Arial" w:hAnsi="Arial"/>
      <w:b/>
      <w:color w:val="000000"/>
      <w:sz w:val="24"/>
    </w:rPr>
  </w:style>
  <w:style w:type="table" w:styleId="Tabelacomgrade">
    <w:name w:val="Table Grid"/>
    <w:basedOn w:val="Tabelanormal"/>
    <w:rsid w:val="00871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rsid w:val="009E6EA9"/>
    <w:pPr>
      <w:suppressAutoHyphens/>
      <w:spacing w:after="200" w:line="276" w:lineRule="auto"/>
      <w:ind w:left="720"/>
      <w:jc w:val="lef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WW-Corpodetexto3">
    <w:name w:val="WW-Corpo de texto 3"/>
    <w:basedOn w:val="Normal"/>
    <w:rsid w:val="00706459"/>
    <w:pPr>
      <w:tabs>
        <w:tab w:val="left" w:pos="709"/>
      </w:tabs>
      <w:suppressAutoHyphens/>
      <w:ind w:right="43"/>
    </w:pPr>
    <w:rPr>
      <w:color w:val="000000"/>
      <w:kern w:val="0"/>
      <w:sz w:val="28"/>
      <w:lang w:eastAsia="ar-SA"/>
    </w:rPr>
  </w:style>
  <w:style w:type="paragraph" w:customStyle="1" w:styleId="WW-Textoembloco">
    <w:name w:val="WW-Texto em bloco"/>
    <w:basedOn w:val="Normal"/>
    <w:rsid w:val="00706459"/>
    <w:pPr>
      <w:tabs>
        <w:tab w:val="left" w:pos="1134"/>
      </w:tabs>
      <w:suppressAutoHyphens/>
      <w:ind w:left="1134" w:right="43" w:hanging="1134"/>
    </w:pPr>
    <w:rPr>
      <w:rFonts w:ascii="Arial" w:hAnsi="Arial"/>
      <w:color w:val="000000"/>
      <w:kern w:val="0"/>
      <w:lang w:eastAsia="ar-SA"/>
    </w:rPr>
  </w:style>
  <w:style w:type="paragraph" w:customStyle="1" w:styleId="ListaColorida-nfase11">
    <w:name w:val="Lista Colorida - Ênfase 11"/>
    <w:basedOn w:val="Normal"/>
    <w:qFormat/>
    <w:rsid w:val="00706459"/>
    <w:pPr>
      <w:suppressAutoHyphens/>
      <w:ind w:left="708"/>
      <w:jc w:val="left"/>
    </w:pPr>
    <w:rPr>
      <w:rFonts w:ascii="Arial" w:hAnsi="Arial"/>
      <w:kern w:val="0"/>
      <w:lang w:eastAsia="ar-SA"/>
    </w:rPr>
  </w:style>
  <w:style w:type="paragraph" w:customStyle="1" w:styleId="PargrafodaLista1">
    <w:name w:val="Parágrafo da Lista1"/>
    <w:basedOn w:val="Normal"/>
    <w:qFormat/>
    <w:rsid w:val="009E1FBC"/>
    <w:pPr>
      <w:suppressAutoHyphens/>
      <w:ind w:left="708"/>
      <w:jc w:val="left"/>
    </w:pPr>
    <w:rPr>
      <w:rFonts w:ascii="Arial" w:hAnsi="Arial"/>
      <w:kern w:val="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kern w:val="24"/>
      <w:sz w:val="24"/>
    </w:rPr>
  </w:style>
  <w:style w:type="paragraph" w:styleId="Ttulo1">
    <w:name w:val="heading 1"/>
    <w:basedOn w:val="Normal"/>
    <w:next w:val="Normal"/>
    <w:qFormat/>
    <w:pPr>
      <w:keepNext/>
      <w:ind w:firstLine="1985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ind w:right="49" w:firstLine="1985"/>
      <w:outlineLvl w:val="1"/>
    </w:pPr>
    <w:rPr>
      <w:rFonts w:ascii="Arial" w:hAnsi="Arial"/>
      <w:color w:val="000000"/>
      <w:kern w:val="0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bCs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kern w:val="0"/>
      <w:sz w:val="28"/>
    </w:rPr>
  </w:style>
  <w:style w:type="paragraph" w:styleId="Ttulo7">
    <w:name w:val="heading 7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1985"/>
      <w:jc w:val="center"/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49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qFormat/>
    <w:pPr>
      <w:keepNext/>
      <w:ind w:right="49" w:firstLine="1985"/>
      <w:outlineLvl w:val="8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jc w:val="left"/>
    </w:pPr>
    <w:rPr>
      <w:kern w:val="0"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lang w:val="x-none" w:eastAsia="x-none"/>
    </w:rPr>
  </w:style>
  <w:style w:type="character" w:styleId="Nmerodepgina">
    <w:name w:val="page number"/>
    <w:basedOn w:val="Fontepargpadro"/>
    <w:uiPriority w:val="99"/>
  </w:style>
  <w:style w:type="paragraph" w:styleId="Corpodetexto">
    <w:name w:val="Body Text"/>
    <w:basedOn w:val="Normal"/>
    <w:semiHidden/>
    <w:pPr>
      <w:tabs>
        <w:tab w:val="left" w:pos="0"/>
      </w:tabs>
      <w:spacing w:before="120" w:after="120"/>
    </w:pPr>
    <w:rPr>
      <w:rFonts w:ascii="Arial" w:hAnsi="Arial"/>
      <w:kern w:val="0"/>
    </w:rPr>
  </w:style>
  <w:style w:type="paragraph" w:styleId="Corpodetexto2">
    <w:name w:val="Body Text 2"/>
    <w:basedOn w:val="Normal"/>
    <w:semiHidden/>
    <w:rPr>
      <w:rFonts w:ascii="Arial" w:hAnsi="Arial"/>
      <w:kern w:val="0"/>
    </w:rPr>
  </w:style>
  <w:style w:type="paragraph" w:styleId="Recuodecorpodetexto">
    <w:name w:val="Body Text Indent"/>
    <w:basedOn w:val="Normal"/>
    <w:link w:val="RecuodecorpodetextoChar"/>
    <w:pPr>
      <w:ind w:right="49" w:firstLine="1985"/>
    </w:pPr>
    <w:rPr>
      <w:rFonts w:ascii="Arial" w:hAnsi="Arial"/>
      <w:b/>
      <w:color w:val="000000"/>
      <w:kern w:val="0"/>
      <w:lang w:val="x-none" w:eastAsia="x-none"/>
    </w:rPr>
  </w:style>
  <w:style w:type="paragraph" w:styleId="Recuodecorpodetexto2">
    <w:name w:val="Body Text Indent 2"/>
    <w:basedOn w:val="Normal"/>
    <w:semiHidden/>
    <w:pPr>
      <w:ind w:right="49" w:firstLine="1985"/>
    </w:pPr>
    <w:rPr>
      <w:rFonts w:ascii="Arial" w:hAnsi="Arial"/>
      <w:color w:val="000000"/>
      <w:kern w:val="0"/>
    </w:rPr>
  </w:style>
  <w:style w:type="paragraph" w:styleId="Corpodetexto3">
    <w:name w:val="Body Text 3"/>
    <w:basedOn w:val="Normal"/>
    <w:semiHidden/>
    <w:pPr>
      <w:jc w:val="left"/>
    </w:pPr>
    <w:rPr>
      <w:rFonts w:ascii="Arial" w:hAnsi="Arial"/>
      <w:b/>
    </w:rPr>
  </w:style>
  <w:style w:type="paragraph" w:styleId="Recuodecorpodetexto3">
    <w:name w:val="Body Text Indent 3"/>
    <w:basedOn w:val="Normal"/>
    <w:link w:val="Recuodecorpodetexto3Char"/>
    <w:pPr>
      <w:ind w:firstLine="1985"/>
    </w:pPr>
    <w:rPr>
      <w:rFonts w:ascii="Arial" w:hAnsi="Arial"/>
      <w:lang w:val="x-none" w:eastAsia="x-none"/>
    </w:r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kern w:val="0"/>
      <w:sz w:val="28"/>
    </w:rPr>
  </w:style>
  <w:style w:type="paragraph" w:customStyle="1" w:styleId="Padro">
    <w:name w:val="Padrão"/>
    <w:pPr>
      <w:widowControl w:val="0"/>
      <w:overflowPunct w:val="0"/>
      <w:autoSpaceDE w:val="0"/>
      <w:autoSpaceDN w:val="0"/>
      <w:adjustRightInd w:val="0"/>
    </w:pPr>
    <w:rPr>
      <w:sz w:val="24"/>
    </w:rPr>
  </w:style>
  <w:style w:type="paragraph" w:customStyle="1" w:styleId="Corpodotexto">
    <w:name w:val="Corpo do texto"/>
    <w:basedOn w:val="Padro"/>
    <w:pPr>
      <w:jc w:val="both"/>
    </w:pPr>
  </w:style>
  <w:style w:type="character" w:styleId="Hyperlink">
    <w:name w:val="Hyperlink"/>
    <w:semiHidden/>
    <w:rPr>
      <w:color w:val="0000FF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  <w:jc w:val="left"/>
    </w:pPr>
    <w:rPr>
      <w:rFonts w:ascii="tohama" w:hAnsi="tohama"/>
      <w:kern w:val="0"/>
      <w:sz w:val="22"/>
      <w:szCs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rPr>
      <w:rFonts w:cs="Times New Roman"/>
      <w:color w:val="auto"/>
    </w:rPr>
  </w:style>
  <w:style w:type="character" w:customStyle="1" w:styleId="CabealhoChar">
    <w:name w:val="Cabeçalho Char"/>
    <w:basedOn w:val="Fontepargpadro"/>
    <w:link w:val="Cabealho"/>
    <w:uiPriority w:val="99"/>
    <w:rsid w:val="003D4249"/>
  </w:style>
  <w:style w:type="paragraph" w:styleId="Textodebalo">
    <w:name w:val="Balloon Text"/>
    <w:basedOn w:val="Normal"/>
    <w:link w:val="TextodebaloChar"/>
    <w:uiPriority w:val="99"/>
    <w:semiHidden/>
    <w:unhideWhenUsed/>
    <w:rsid w:val="003D4249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3D4249"/>
    <w:rPr>
      <w:rFonts w:ascii="Tahoma" w:hAnsi="Tahoma" w:cs="Tahoma"/>
      <w:kern w:val="24"/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5B23A8"/>
    <w:rPr>
      <w:rFonts w:ascii="Arial" w:hAnsi="Arial"/>
      <w:kern w:val="24"/>
      <w:sz w:val="24"/>
    </w:rPr>
  </w:style>
  <w:style w:type="character" w:customStyle="1" w:styleId="RodapChar">
    <w:name w:val="Rodapé Char"/>
    <w:link w:val="Rodap"/>
    <w:uiPriority w:val="99"/>
    <w:rsid w:val="00482EE5"/>
    <w:rPr>
      <w:kern w:val="24"/>
      <w:sz w:val="24"/>
    </w:rPr>
  </w:style>
  <w:style w:type="character" w:customStyle="1" w:styleId="style41">
    <w:name w:val="style41"/>
    <w:rsid w:val="00482EE5"/>
    <w:rPr>
      <w:b/>
      <w:bCs/>
      <w:sz w:val="20"/>
      <w:szCs w:val="20"/>
    </w:rPr>
  </w:style>
  <w:style w:type="character" w:customStyle="1" w:styleId="RecuodecorpodetextoChar">
    <w:name w:val="Recuo de corpo de texto Char"/>
    <w:link w:val="Recuodecorpodetexto"/>
    <w:rsid w:val="00320EA8"/>
    <w:rPr>
      <w:rFonts w:ascii="Arial" w:hAnsi="Arial"/>
      <w:b/>
      <w:color w:val="000000"/>
      <w:sz w:val="24"/>
    </w:rPr>
  </w:style>
  <w:style w:type="table" w:styleId="Tabelacomgrade">
    <w:name w:val="Table Grid"/>
    <w:basedOn w:val="Tabelanormal"/>
    <w:rsid w:val="00871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rsid w:val="009E6EA9"/>
    <w:pPr>
      <w:suppressAutoHyphens/>
      <w:spacing w:after="200" w:line="276" w:lineRule="auto"/>
      <w:ind w:left="720"/>
      <w:jc w:val="lef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WW-Corpodetexto3">
    <w:name w:val="WW-Corpo de texto 3"/>
    <w:basedOn w:val="Normal"/>
    <w:rsid w:val="00706459"/>
    <w:pPr>
      <w:tabs>
        <w:tab w:val="left" w:pos="709"/>
      </w:tabs>
      <w:suppressAutoHyphens/>
      <w:ind w:right="43"/>
    </w:pPr>
    <w:rPr>
      <w:color w:val="000000"/>
      <w:kern w:val="0"/>
      <w:sz w:val="28"/>
      <w:lang w:eastAsia="ar-SA"/>
    </w:rPr>
  </w:style>
  <w:style w:type="paragraph" w:customStyle="1" w:styleId="WW-Textoembloco">
    <w:name w:val="WW-Texto em bloco"/>
    <w:basedOn w:val="Normal"/>
    <w:rsid w:val="00706459"/>
    <w:pPr>
      <w:tabs>
        <w:tab w:val="left" w:pos="1134"/>
      </w:tabs>
      <w:suppressAutoHyphens/>
      <w:ind w:left="1134" w:right="43" w:hanging="1134"/>
    </w:pPr>
    <w:rPr>
      <w:rFonts w:ascii="Arial" w:hAnsi="Arial"/>
      <w:color w:val="000000"/>
      <w:kern w:val="0"/>
      <w:lang w:eastAsia="ar-SA"/>
    </w:rPr>
  </w:style>
  <w:style w:type="paragraph" w:customStyle="1" w:styleId="ListaColorida-nfase11">
    <w:name w:val="Lista Colorida - Ênfase 11"/>
    <w:basedOn w:val="Normal"/>
    <w:qFormat/>
    <w:rsid w:val="00706459"/>
    <w:pPr>
      <w:suppressAutoHyphens/>
      <w:ind w:left="708"/>
      <w:jc w:val="left"/>
    </w:pPr>
    <w:rPr>
      <w:rFonts w:ascii="Arial" w:hAnsi="Arial"/>
      <w:kern w:val="0"/>
      <w:lang w:eastAsia="ar-SA"/>
    </w:rPr>
  </w:style>
  <w:style w:type="paragraph" w:customStyle="1" w:styleId="PargrafodaLista1">
    <w:name w:val="Parágrafo da Lista1"/>
    <w:basedOn w:val="Normal"/>
    <w:qFormat/>
    <w:rsid w:val="009E1FBC"/>
    <w:pPr>
      <w:suppressAutoHyphens/>
      <w:ind w:left="708"/>
      <w:jc w:val="left"/>
    </w:pPr>
    <w:rPr>
      <w:rFonts w:ascii="Arial" w:hAnsi="Arial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0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5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7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320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0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9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712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95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4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2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655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55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5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48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67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3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4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73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2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5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8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1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9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389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3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23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4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4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0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6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AF1B1-0C07-4B10-AE47-56CDE4341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910</Characters>
  <Application>Microsoft Office Word</Application>
  <DocSecurity>0</DocSecurity>
  <Lines>7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Ethan Frome</vt:lpstr>
      <vt:lpstr>Ethan Frome</vt:lpstr>
      <vt:lpstr>CLÁUSULA DÉCIMA PRIMEIRA - DO RECEBIMENTO DO OBJETO</vt:lpstr>
      <vt:lpstr>CLÁUSULA DÉCIMA QUARTA - DA RESCISÃO</vt:lpstr>
      <vt:lpstr>CLÁUSULA DÉCIMA SÉTIMA - DAS DISPOSIÇÕES GERAIS</vt:lpstr>
    </vt:vector>
  </TitlesOfParts>
  <Company>celic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>DEMONS STRIDE AT THE GATE OF BLASHYRKH</dc:subject>
  <dc:creator>EW/LN/CB</dc:creator>
  <cp:keywords>Ethan</cp:keywords>
  <cp:lastModifiedBy>usuario</cp:lastModifiedBy>
  <cp:revision>5</cp:revision>
  <cp:lastPrinted>2015-03-24T16:18:00Z</cp:lastPrinted>
  <dcterms:created xsi:type="dcterms:W3CDTF">2015-07-22T20:04:00Z</dcterms:created>
  <dcterms:modified xsi:type="dcterms:W3CDTF">2022-04-13T19:44:00Z</dcterms:modified>
</cp:coreProperties>
</file>